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AC2912" w:rsidRP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AC2912" w:rsidRPr="00AC2912">
        <w:rPr>
          <w:rFonts w:ascii="Arial" w:hAnsi="Arial" w:cs="Arial"/>
          <w:sz w:val="24"/>
          <w:szCs w:val="24"/>
        </w:rPr>
        <w:t>Rusava, Hulín, Pravčice, km 6,365 – 8,000 -</w:t>
      </w:r>
    </w:p>
    <w:p w:rsidR="00863F2B" w:rsidRPr="00AC2912" w:rsidRDefault="00AC2912" w:rsidP="00AC291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C2912">
        <w:rPr>
          <w:rFonts w:ascii="Arial" w:hAnsi="Arial" w:cs="Arial"/>
          <w:sz w:val="24"/>
          <w:szCs w:val="24"/>
        </w:rPr>
        <w:t>oprava koryta, odstranění nánosu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>Vodní tok Rusava km 6,363 - 8,000</w:t>
      </w:r>
    </w:p>
    <w:p w:rsidR="00AC2912" w:rsidRP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AC2912" w:rsidRPr="00AC2912">
        <w:rPr>
          <w:rFonts w:ascii="Arial" w:hAnsi="Arial" w:cs="Arial"/>
          <w:sz w:val="24"/>
          <w:szCs w:val="24"/>
        </w:rPr>
        <w:t>oprava průtočného profilu toku,</w:t>
      </w:r>
    </w:p>
    <w:p w:rsidR="00863F2B" w:rsidRPr="00AC2912" w:rsidRDefault="00AC2912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C2912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AC2912">
        <w:rPr>
          <w:rFonts w:ascii="Arial" w:hAnsi="Arial" w:cs="Arial"/>
          <w:sz w:val="24"/>
          <w:szCs w:val="24"/>
        </w:rPr>
        <w:t>odstranění nánosu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8765E3" w:rsidRDefault="008765E3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Dokumentace řeší o</w:t>
      </w:r>
      <w:r w:rsidRPr="00D6760C">
        <w:rPr>
          <w:rFonts w:ascii="Arial" w:hAnsi="Arial" w:cs="Arial"/>
          <w:bCs/>
          <w:sz w:val="24"/>
          <w:szCs w:val="24"/>
        </w:rPr>
        <w:t>prav</w:t>
      </w:r>
      <w:r>
        <w:rPr>
          <w:rFonts w:ascii="Arial" w:hAnsi="Arial" w:cs="Arial"/>
          <w:bCs/>
          <w:sz w:val="24"/>
          <w:szCs w:val="24"/>
        </w:rPr>
        <w:t>u</w:t>
      </w:r>
      <w:r w:rsidRPr="00D6760C">
        <w:rPr>
          <w:rFonts w:ascii="Arial" w:hAnsi="Arial" w:cs="Arial"/>
          <w:bCs/>
          <w:sz w:val="24"/>
          <w:szCs w:val="24"/>
        </w:rPr>
        <w:t xml:space="preserve"> průtočného profilu toku</w:t>
      </w:r>
      <w:r>
        <w:rPr>
          <w:rFonts w:ascii="Arial" w:hAnsi="Arial" w:cs="Arial"/>
          <w:bCs/>
          <w:sz w:val="24"/>
          <w:szCs w:val="24"/>
        </w:rPr>
        <w:t xml:space="preserve"> a odstranění </w:t>
      </w:r>
      <w:r w:rsidRPr="00D6760C">
        <w:rPr>
          <w:rFonts w:ascii="Arial" w:hAnsi="Arial" w:cs="Arial"/>
          <w:bCs/>
          <w:sz w:val="24"/>
          <w:szCs w:val="24"/>
        </w:rPr>
        <w:t xml:space="preserve">naplavenin z koryta </w:t>
      </w:r>
      <w:r>
        <w:rPr>
          <w:rFonts w:ascii="Arial" w:hAnsi="Arial" w:cs="Arial"/>
          <w:bCs/>
          <w:sz w:val="24"/>
          <w:szCs w:val="24"/>
        </w:rPr>
        <w:t>toku</w:t>
      </w:r>
      <w:r w:rsidRPr="00D6760C">
        <w:rPr>
          <w:rFonts w:ascii="Arial" w:hAnsi="Arial" w:cs="Arial"/>
          <w:bCs/>
          <w:sz w:val="24"/>
          <w:szCs w:val="24"/>
        </w:rPr>
        <w:t xml:space="preserve"> v úseku ř.km 6,365 – 8,000 v celkové délce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760C">
        <w:rPr>
          <w:rFonts w:ascii="Arial" w:hAnsi="Arial" w:cs="Arial"/>
          <w:bCs/>
          <w:sz w:val="24"/>
          <w:szCs w:val="24"/>
        </w:rPr>
        <w:t xml:space="preserve">1,635 km. </w:t>
      </w:r>
      <w:r w:rsidRPr="005E5106">
        <w:rPr>
          <w:rFonts w:ascii="Arial" w:hAnsi="Arial"/>
          <w:sz w:val="24"/>
          <w:szCs w:val="24"/>
        </w:rPr>
        <w:t xml:space="preserve">Dále je součástí stavby odstranění stromových a keřových porostů zasahujících do průtočného profilu koryta toku. </w:t>
      </w:r>
      <w:r w:rsidRPr="00E7100B">
        <w:rPr>
          <w:rFonts w:ascii="Arial" w:hAnsi="Arial"/>
          <w:sz w:val="24"/>
          <w:szCs w:val="24"/>
        </w:rPr>
        <w:t xml:space="preserve"> Jedná se o opravu, opravou nebudou měněny technické ani kapacitní parametry původního koryta. </w:t>
      </w:r>
    </w:p>
    <w:p w:rsidR="00040A6C" w:rsidRDefault="008765E3" w:rsidP="00D6760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Stavba je prostá technologických zařízení. </w:t>
      </w:r>
      <w:r w:rsidR="00040A6C">
        <w:rPr>
          <w:rFonts w:ascii="Arial" w:hAnsi="Arial"/>
          <w:sz w:val="24"/>
          <w:szCs w:val="24"/>
        </w:rPr>
        <w:t xml:space="preserve">Stavba je rozčleněna na </w:t>
      </w:r>
      <w:r w:rsidR="001A0A7B">
        <w:rPr>
          <w:rFonts w:ascii="Arial" w:hAnsi="Arial"/>
          <w:sz w:val="24"/>
          <w:szCs w:val="24"/>
        </w:rPr>
        <w:t>tři</w:t>
      </w:r>
      <w:r w:rsidR="00040A6C">
        <w:rPr>
          <w:rFonts w:ascii="Arial" w:hAnsi="Arial"/>
          <w:sz w:val="24"/>
          <w:szCs w:val="24"/>
        </w:rPr>
        <w:t xml:space="preserve"> st</w:t>
      </w:r>
      <w:r w:rsidR="00367DCD">
        <w:rPr>
          <w:rFonts w:ascii="Arial" w:hAnsi="Arial"/>
          <w:sz w:val="24"/>
          <w:szCs w:val="24"/>
        </w:rPr>
        <w:t>a</w:t>
      </w:r>
      <w:r w:rsidR="00040A6C">
        <w:rPr>
          <w:rFonts w:ascii="Arial" w:hAnsi="Arial"/>
          <w:sz w:val="24"/>
          <w:szCs w:val="24"/>
        </w:rPr>
        <w:t>vební objekty:</w:t>
      </w:r>
    </w:p>
    <w:p w:rsidR="001A0A7B" w:rsidRDefault="001A0A7B" w:rsidP="001A0A7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SO01 - Oprava v ř.km 6,365 - 6,911</w:t>
      </w:r>
    </w:p>
    <w:p w:rsidR="001A0A7B" w:rsidRDefault="001A0A7B" w:rsidP="001A0A7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SO02 - Oprava v ř.km 6,911 - 7,438</w:t>
      </w:r>
    </w:p>
    <w:p w:rsidR="00841D24" w:rsidRDefault="001A0A7B" w:rsidP="001A0A7B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4"/>
          <w:szCs w:val="24"/>
        </w:rPr>
        <w:t>SO03 - Oprava v ř.km 7,438 - 8,000</w:t>
      </w:r>
    </w:p>
    <w:p w:rsidR="001A0A7B" w:rsidRDefault="001A0A7B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D6760C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2B4011">
        <w:t>05</w:t>
      </w:r>
      <w:r w:rsidR="00404713">
        <w:t xml:space="preserve"> 202</w:t>
      </w:r>
      <w:r w:rsidR="002B4011">
        <w:t>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79A" w:rsidRDefault="0054679A">
      <w:r>
        <w:separator/>
      </w:r>
    </w:p>
  </w:endnote>
  <w:endnote w:type="continuationSeparator" w:id="1">
    <w:p w:rsidR="0054679A" w:rsidRDefault="00546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F470E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F470E7">
      <w:rPr>
        <w:rStyle w:val="slostrnky"/>
      </w:rPr>
      <w:fldChar w:fldCharType="separate"/>
    </w:r>
    <w:r w:rsidR="001A0A7B">
      <w:rPr>
        <w:rStyle w:val="slostrnky"/>
        <w:noProof/>
      </w:rPr>
      <w:t>2</w:t>
    </w:r>
    <w:r w:rsidR="00F470E7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79A" w:rsidRDefault="0054679A">
      <w:r>
        <w:separator/>
      </w:r>
    </w:p>
  </w:footnote>
  <w:footnote w:type="continuationSeparator" w:id="1">
    <w:p w:rsidR="0054679A" w:rsidRDefault="00546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8F36BE">
      <w:rPr>
        <w:i/>
      </w:rPr>
      <w:t>provádění stavby</w:t>
    </w:r>
    <w:r w:rsidR="008F36BE">
      <w:rPr>
        <w:i/>
      </w:rPr>
      <w:tab/>
    </w:r>
    <w:r>
      <w:rPr>
        <w:i/>
      </w:rPr>
      <w:t xml:space="preserve">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2B4011">
      <w:rPr>
        <w:i/>
      </w:rPr>
      <w:t>květen</w:t>
    </w:r>
    <w:r w:rsidR="00AC2912">
      <w:rPr>
        <w:i/>
      </w:rPr>
      <w:t xml:space="preserve"> 202</w:t>
    </w:r>
    <w:r w:rsidR="002B4011">
      <w:rPr>
        <w:i/>
      </w:rPr>
      <w:t>2</w:t>
    </w:r>
  </w:p>
  <w:p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C2912" w:rsidRPr="00AC2912">
      <w:rPr>
        <w:bCs/>
        <w:color w:val="333333"/>
      </w:rPr>
      <w:t>Rusava, Hulín, Pravčice, km 6,365 – 8,000 - oprava koryta, odstranění nánosu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13F04"/>
    <w:rsid w:val="0014363A"/>
    <w:rsid w:val="00164C6E"/>
    <w:rsid w:val="00165F5A"/>
    <w:rsid w:val="0019451D"/>
    <w:rsid w:val="0019516D"/>
    <w:rsid w:val="001A0A7B"/>
    <w:rsid w:val="001A1058"/>
    <w:rsid w:val="001C3328"/>
    <w:rsid w:val="001E6C8E"/>
    <w:rsid w:val="001F2184"/>
    <w:rsid w:val="00224586"/>
    <w:rsid w:val="00255DD4"/>
    <w:rsid w:val="00267B99"/>
    <w:rsid w:val="002756FF"/>
    <w:rsid w:val="00281EF3"/>
    <w:rsid w:val="00293850"/>
    <w:rsid w:val="002B245D"/>
    <w:rsid w:val="002B355F"/>
    <w:rsid w:val="002B4011"/>
    <w:rsid w:val="002C160F"/>
    <w:rsid w:val="002D0ACA"/>
    <w:rsid w:val="002E04A5"/>
    <w:rsid w:val="002E5CDB"/>
    <w:rsid w:val="00307FEC"/>
    <w:rsid w:val="003421ED"/>
    <w:rsid w:val="00350CCF"/>
    <w:rsid w:val="00366AC0"/>
    <w:rsid w:val="00367DCD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4679A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D6BDD"/>
    <w:rsid w:val="00817FF4"/>
    <w:rsid w:val="00841D24"/>
    <w:rsid w:val="00841F95"/>
    <w:rsid w:val="00863F2B"/>
    <w:rsid w:val="008765E3"/>
    <w:rsid w:val="00891DF1"/>
    <w:rsid w:val="008B5149"/>
    <w:rsid w:val="008D176D"/>
    <w:rsid w:val="008F36BE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18AE"/>
    <w:rsid w:val="00AC2912"/>
    <w:rsid w:val="00AC61D7"/>
    <w:rsid w:val="00AC705E"/>
    <w:rsid w:val="00AC79FE"/>
    <w:rsid w:val="00AD11AF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905D9"/>
    <w:rsid w:val="00EA238C"/>
    <w:rsid w:val="00ED7F12"/>
    <w:rsid w:val="00F067F6"/>
    <w:rsid w:val="00F3307C"/>
    <w:rsid w:val="00F470E7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1729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26</cp:revision>
  <cp:lastPrinted>2014-02-04T11:09:00Z</cp:lastPrinted>
  <dcterms:created xsi:type="dcterms:W3CDTF">2020-05-31T14:03:00Z</dcterms:created>
  <dcterms:modified xsi:type="dcterms:W3CDTF">2022-05-26T06:05:00Z</dcterms:modified>
</cp:coreProperties>
</file>